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568B9AA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8F7FB5">
        <w:rPr>
          <w:rFonts w:ascii="Garamond" w:hAnsi="Garamond"/>
          <w:sz w:val="24"/>
          <w:szCs w:val="24"/>
        </w:rPr>
        <w:t>5</w:t>
      </w:r>
      <w:r w:rsidR="00415881">
        <w:rPr>
          <w:rFonts w:ascii="Garamond" w:hAnsi="Garamond"/>
          <w:sz w:val="24"/>
          <w:szCs w:val="24"/>
        </w:rPr>
        <w:t>4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09F77FA0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15881" w:rsidRPr="00875F1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https://zakazky.zcu.cz/contract_display_6388.html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85A00C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15881">
        <w:rPr>
          <w:rFonts w:ascii="Garamond" w:hAnsi="Garamond" w:cs="Arial"/>
          <w:sz w:val="22"/>
          <w:szCs w:val="22"/>
        </w:rPr>
        <w:t>14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</w:t>
      </w:r>
      <w:r w:rsidR="00163062">
        <w:rPr>
          <w:rFonts w:ascii="Garamond" w:hAnsi="Garamond" w:cs="Arial"/>
          <w:sz w:val="22"/>
          <w:szCs w:val="22"/>
        </w:rPr>
        <w:t>1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28875" w14:textId="77777777" w:rsidR="0041752D" w:rsidRDefault="0041752D" w:rsidP="00795AAC">
      <w:r>
        <w:separator/>
      </w:r>
    </w:p>
  </w:endnote>
  <w:endnote w:type="continuationSeparator" w:id="0">
    <w:p w14:paraId="17693F82" w14:textId="77777777" w:rsidR="0041752D" w:rsidRDefault="0041752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0F35F" w14:textId="77777777" w:rsidR="0041752D" w:rsidRDefault="0041752D" w:rsidP="00795AAC">
      <w:r>
        <w:separator/>
      </w:r>
    </w:p>
  </w:footnote>
  <w:footnote w:type="continuationSeparator" w:id="0">
    <w:p w14:paraId="6224A555" w14:textId="77777777" w:rsidR="0041752D" w:rsidRDefault="0041752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8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/IEeFDvICwZEXFk3GIELA7Igyqc0oQgvUZcfNiNVWdg=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qIZLW6t4fKOMxN4H1qqAm7lr2Y3dRdniy4sY4sAUTWk=</DigestValue>
    </Reference>
  </SignedInfo>
  <SignatureValue>EY7LDE/Eq9ywFnu/GkjdADixlg4f5id+ihVVunhgMmkE4mhXxI+Y4oL17JcQG2jgLP//yadA8dyu
2TpJf7Am9zJG3UQW7hhO4INX+UMV01oh9dcQtoH8C+FejeeMacASynBXUlrDCQ9NZAw6irCEaH/p
njMSDnhFd/mcCqK0xX+oJvVihqC45RPeJUjNhB4jfQr6PA9t2HhMFwErV21n35Di8PmqQgnC4DCf
xcEbN8C5tR69106MipaHzI3Qow02JD4NxaqpFzEpAujPEKiX9hg3Bbnh7lG0RLg4EjnHRDf/7Ehv
0wLwByVSXyO//IfwjgDQTkE3Yt4oVazJkiDgaw==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Nvxfkm5xsyrXjSqe0l0toPV1T5x81vVW/JYN/3A+WT8=</DigestValue>
      </Reference>
      <Reference URI="/word/document.xml?ContentType=application/vnd.openxmlformats-officedocument.wordprocessingml.document.main+xml">
        <DigestMethod Algorithm="http://www.w3.org/2001/04/xmlenc#sha256"/>
        <DigestValue>njAxgoyAt8ZdAmCvfN6nyweCiWvq23sToxlW4YmEvlA=</DigestValue>
      </Reference>
      <Reference URI="/word/endnotes.xml?ContentType=application/vnd.openxmlformats-officedocument.wordprocessingml.endnotes+xml">
        <DigestMethod Algorithm="http://www.w3.org/2001/04/xmlenc#sha256"/>
        <DigestValue>NjWqpdJIUa+7BOe+vFzrb1+aX7AcAfYSE8fm0klTP7A=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TZyaU7Ui5HhHHi4PGPeYtQ7qcGiFktfePWczn45OG2A=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U9MYBnwGNAG/VdK7m8QDaSUb/B3u6AStizDtaef/tjo=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2023-10-30T09:19:00Z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2023-10-30T09:19:00Z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105</cp:revision>
  <cp:lastPrinted>2018-08-08T13:48:00Z</cp:lastPrinted>
  <dcterms:created xsi:type="dcterms:W3CDTF">2021-09-20T07:59:00Z</dcterms:created>
  <dcterms:modified xsi:type="dcterms:W3CDTF">2023-10-30T09:18:00Z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